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6A983EC2" w14:textId="2957D66B" w:rsidR="00602D4E" w:rsidRPr="009E62ED" w:rsidRDefault="00B33946"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w:t>
      </w:r>
      <w:r w:rsidR="00FD679F">
        <w:rPr>
          <w:rFonts w:ascii="Arial Narrow" w:eastAsia="Arial" w:hAnsi="Arial Narrow" w:cstheme="majorHAnsi"/>
          <w:b/>
          <w:i/>
          <w:sz w:val="28"/>
          <w:szCs w:val="28"/>
        </w:rPr>
        <w:t>Zabezpečenie pamätných medailí a pamätných plakiet Okresného úradu Prievidza</w:t>
      </w:r>
      <w:r w:rsidR="009E62ED">
        <w:rPr>
          <w:rFonts w:ascii="Arial Narrow" w:eastAsia="Arial" w:hAnsi="Arial Narrow" w:cstheme="majorHAnsi"/>
          <w:b/>
          <w:i/>
          <w:sz w:val="28"/>
          <w:szCs w:val="28"/>
        </w:rPr>
        <w:t xml:space="preserve"> II.</w:t>
      </w:r>
      <w:r w:rsidR="00E363F1">
        <w:rPr>
          <w:rFonts w:ascii="Arial Narrow" w:eastAsia="Arial" w:hAnsi="Arial Narrow" w:cstheme="majorHAnsi"/>
          <w:b/>
          <w:i/>
          <w:sz w:val="28"/>
          <w:szCs w:val="28"/>
        </w:rPr>
        <w:t xml:space="preserve">“ </w:t>
      </w:r>
      <w:r w:rsidR="00602D4E" w:rsidRPr="00D82FEC">
        <w:rPr>
          <w:rFonts w:ascii="Arial Narrow" w:eastAsia="Arial" w:hAnsi="Arial Narrow" w:cstheme="majorHAnsi"/>
          <w:b/>
          <w:i/>
          <w:sz w:val="28"/>
          <w:szCs w:val="28"/>
        </w:rPr>
        <w:t xml:space="preserve"> </w:t>
      </w:r>
      <w:r w:rsidR="00602D4E" w:rsidRPr="00645352">
        <w:rPr>
          <w:rFonts w:ascii="Arial Narrow" w:eastAsia="Arial" w:hAnsi="Arial Narrow" w:cstheme="majorHAnsi"/>
          <w:b/>
          <w:i/>
          <w:sz w:val="28"/>
          <w:szCs w:val="28"/>
        </w:rPr>
        <w:t xml:space="preserve">(ID zákazky </w:t>
      </w:r>
      <w:r w:rsidR="00D13404">
        <w:rPr>
          <w:rFonts w:ascii="Arial Narrow" w:hAnsi="Arial Narrow"/>
          <w:b/>
          <w:i/>
          <w:color w:val="333333"/>
          <w:sz w:val="28"/>
          <w:szCs w:val="28"/>
          <w:shd w:val="clear" w:color="auto" w:fill="FFFFFF"/>
        </w:rPr>
        <w:t>65365</w:t>
      </w:r>
      <w:r w:rsidR="00602D4E"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4ACA93CF"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E35702">
        <w:rPr>
          <w:rFonts w:ascii="Arial Narrow" w:hAnsi="Arial Narrow"/>
        </w:rPr>
        <w:t>21</w:t>
      </w:r>
      <w:r w:rsidR="00F068BC" w:rsidRPr="008F356F">
        <w:rPr>
          <w:rFonts w:ascii="Arial Narrow" w:hAnsi="Arial Narrow"/>
        </w:rPr>
        <w:t>.</w:t>
      </w:r>
      <w:r w:rsidR="00D13404">
        <w:rPr>
          <w:rFonts w:ascii="Arial Narrow" w:hAnsi="Arial Narrow"/>
        </w:rPr>
        <w:t>03</w:t>
      </w:r>
      <w:r w:rsidR="00FD679F">
        <w:rPr>
          <w:rFonts w:ascii="Arial Narrow" w:hAnsi="Arial Narrow"/>
        </w:rPr>
        <w:t>.2025</w:t>
      </w:r>
      <w:bookmarkStart w:id="0" w:name="_GoBack"/>
      <w:bookmarkEnd w:id="0"/>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663B399E" w:rsidR="00645352" w:rsidRPr="00B33946"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D13404" w:rsidRPr="00D13404">
        <w:rPr>
          <w:rFonts w:ascii="Arial Narrow" w:hAnsi="Arial Narrow"/>
        </w:rPr>
        <w:t>https://josephine.proebiz.com/sk/tender/65365/summary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0632D1"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3BA30A11" w14:textId="7C9DDCE0" w:rsidR="00253BCC" w:rsidRDefault="00DE693B" w:rsidP="00DE693B">
      <w:pPr>
        <w:pStyle w:val="Bezriadkovania"/>
        <w:tabs>
          <w:tab w:val="left" w:pos="708"/>
        </w:tabs>
        <w:spacing w:line="276" w:lineRule="auto"/>
        <w:contextualSpacing/>
        <w:jc w:val="both"/>
        <w:rPr>
          <w:rFonts w:ascii="Arial Narrow" w:hAnsi="Arial Narrow"/>
        </w:rPr>
      </w:pPr>
      <w:r w:rsidRPr="00DE693B">
        <w:rPr>
          <w:rFonts w:ascii="Arial Narrow" w:hAnsi="Arial Narrow"/>
        </w:rPr>
        <w:t xml:space="preserve">Predmetom zákazky je obstaranie </w:t>
      </w:r>
      <w:r w:rsidR="00666216">
        <w:rPr>
          <w:rFonts w:ascii="Arial Narrow" w:hAnsi="Arial Narrow"/>
        </w:rPr>
        <w:t>pamätných medailí v</w:t>
      </w:r>
      <w:r w:rsidR="00FD679F">
        <w:rPr>
          <w:rFonts w:ascii="Arial Narrow" w:hAnsi="Arial Narrow"/>
        </w:rPr>
        <w:t> plastovej krabičke a pamätných plakiet v zamatovej krabičke pre Okresný úrad v Prievidzi</w:t>
      </w:r>
      <w:r w:rsidR="00253BCC">
        <w:rPr>
          <w:rFonts w:ascii="Arial Narrow" w:hAnsi="Arial Narrow"/>
        </w:rPr>
        <w:t xml:space="preserve">. </w:t>
      </w:r>
    </w:p>
    <w:p w14:paraId="43B15FB4" w14:textId="0524A147"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78DECD77"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FD679F">
        <w:rPr>
          <w:rFonts w:ascii="Arial Narrow" w:hAnsi="Arial Narrow" w:cs="Arial Narrow"/>
          <w:b/>
          <w:color w:val="000000"/>
        </w:rPr>
        <w:t>906</w:t>
      </w:r>
      <w:r w:rsidR="00AA3818">
        <w:rPr>
          <w:rFonts w:ascii="Arial Narrow" w:hAnsi="Arial Narrow" w:cs="Arial Narrow"/>
          <w:b/>
          <w:color w:val="000000"/>
        </w:rPr>
        <w:t>,</w:t>
      </w:r>
      <w:r w:rsidR="008902EF">
        <w:rPr>
          <w:rFonts w:ascii="Arial Narrow" w:hAnsi="Arial Narrow" w:cs="Arial Narrow"/>
          <w:b/>
          <w:color w:val="000000"/>
        </w:rPr>
        <w:t>0</w:t>
      </w:r>
      <w:r w:rsidR="00AA3818">
        <w:rPr>
          <w:rFonts w:ascii="Arial Narrow" w:hAnsi="Arial Narrow" w:cs="Arial Narrow"/>
          <w:b/>
          <w:color w:val="000000"/>
        </w:rPr>
        <w:t>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4A89571F"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B96D69">
        <w:rPr>
          <w:rFonts w:ascii="Arial Narrow" w:hAnsi="Arial Narrow"/>
          <w:sz w:val="22"/>
          <w:szCs w:val="22"/>
        </w:rPr>
        <w:t>30</w:t>
      </w:r>
      <w:r w:rsidR="008A48B3" w:rsidRPr="00B66319">
        <w:rPr>
          <w:rFonts w:ascii="Arial Narrow" w:hAnsi="Arial Narrow"/>
          <w:sz w:val="22"/>
          <w:szCs w:val="22"/>
        </w:rPr>
        <w:t xml:space="preserve">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332967BF"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006A197D">
        <w:rPr>
          <w:rFonts w:ascii="Arial Narrow" w:eastAsia="TimesNewRomanPSMT" w:hAnsi="Arial Narrow"/>
          <w:color w:val="000000"/>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59DC3552"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w:t>
      </w:r>
      <w:r w:rsidR="00C572C7">
        <w:rPr>
          <w:rFonts w:ascii="Arial Narrow" w:hAnsi="Arial Narrow"/>
          <w:color w:val="000000"/>
        </w:rPr>
        <w:t xml:space="preserve">iešené v zmysle § 170 </w:t>
      </w:r>
      <w:r w:rsidR="000B63EA" w:rsidRPr="00FB66E1">
        <w:rPr>
          <w:rFonts w:ascii="Arial Narrow" w:hAnsi="Arial Narrow"/>
          <w:color w:val="000000"/>
        </w:rPr>
        <w:t>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EAF5A" w14:textId="77777777" w:rsidR="000632D1" w:rsidRDefault="000632D1">
      <w:r>
        <w:separator/>
      </w:r>
    </w:p>
  </w:endnote>
  <w:endnote w:type="continuationSeparator" w:id="0">
    <w:p w14:paraId="47477079" w14:textId="77777777" w:rsidR="000632D1" w:rsidRDefault="0006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4120AF1B"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E35702" w:rsidRPr="00E35702">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A3B45" w14:textId="77777777" w:rsidR="000632D1" w:rsidRDefault="000632D1">
      <w:r>
        <w:separator/>
      </w:r>
    </w:p>
  </w:footnote>
  <w:footnote w:type="continuationSeparator" w:id="0">
    <w:p w14:paraId="49698AAC" w14:textId="77777777" w:rsidR="000632D1" w:rsidRDefault="00063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6"/>
    <w:rsid w:val="00004DC8"/>
    <w:rsid w:val="0000549C"/>
    <w:rsid w:val="00005B38"/>
    <w:rsid w:val="00005C83"/>
    <w:rsid w:val="00005E54"/>
    <w:rsid w:val="00006736"/>
    <w:rsid w:val="00006F72"/>
    <w:rsid w:val="000072D8"/>
    <w:rsid w:val="00007488"/>
    <w:rsid w:val="00007495"/>
    <w:rsid w:val="0000760D"/>
    <w:rsid w:val="00010280"/>
    <w:rsid w:val="00010529"/>
    <w:rsid w:val="000106A4"/>
    <w:rsid w:val="000106C3"/>
    <w:rsid w:val="00012278"/>
    <w:rsid w:val="0001287F"/>
    <w:rsid w:val="00012B8D"/>
    <w:rsid w:val="00012EA1"/>
    <w:rsid w:val="000135D1"/>
    <w:rsid w:val="00013BCB"/>
    <w:rsid w:val="000143D6"/>
    <w:rsid w:val="0001453F"/>
    <w:rsid w:val="000149C4"/>
    <w:rsid w:val="00014A66"/>
    <w:rsid w:val="00015857"/>
    <w:rsid w:val="00015A46"/>
    <w:rsid w:val="00015EC3"/>
    <w:rsid w:val="000160B8"/>
    <w:rsid w:val="00016CBB"/>
    <w:rsid w:val="0001782E"/>
    <w:rsid w:val="00020221"/>
    <w:rsid w:val="0002073F"/>
    <w:rsid w:val="000215AD"/>
    <w:rsid w:val="000216F9"/>
    <w:rsid w:val="00021E2D"/>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D1"/>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DFE"/>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0C92"/>
    <w:rsid w:val="00151EF5"/>
    <w:rsid w:val="00152004"/>
    <w:rsid w:val="00152385"/>
    <w:rsid w:val="0015356D"/>
    <w:rsid w:val="00156936"/>
    <w:rsid w:val="00157BE8"/>
    <w:rsid w:val="00162633"/>
    <w:rsid w:val="00162EDB"/>
    <w:rsid w:val="001630D5"/>
    <w:rsid w:val="00164B2E"/>
    <w:rsid w:val="0017009B"/>
    <w:rsid w:val="0017035A"/>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1D4D"/>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3BCC"/>
    <w:rsid w:val="002551F1"/>
    <w:rsid w:val="00257086"/>
    <w:rsid w:val="0025728E"/>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0FCC"/>
    <w:rsid w:val="002C123E"/>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DFF"/>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06A"/>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A1E"/>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830"/>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436"/>
    <w:rsid w:val="004B7D80"/>
    <w:rsid w:val="004C1012"/>
    <w:rsid w:val="004C2E95"/>
    <w:rsid w:val="004C2EA8"/>
    <w:rsid w:val="004C3841"/>
    <w:rsid w:val="004C386F"/>
    <w:rsid w:val="004C46A5"/>
    <w:rsid w:val="004C4FB2"/>
    <w:rsid w:val="004C550E"/>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3A9"/>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3522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2B2B"/>
    <w:rsid w:val="00663700"/>
    <w:rsid w:val="00663845"/>
    <w:rsid w:val="006648B2"/>
    <w:rsid w:val="00665B32"/>
    <w:rsid w:val="00666216"/>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36F"/>
    <w:rsid w:val="006A09CB"/>
    <w:rsid w:val="006A197D"/>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63D"/>
    <w:rsid w:val="006B2A8C"/>
    <w:rsid w:val="006B2FB0"/>
    <w:rsid w:val="006B45CC"/>
    <w:rsid w:val="006B5AD1"/>
    <w:rsid w:val="006B648A"/>
    <w:rsid w:val="006B776A"/>
    <w:rsid w:val="006B77DD"/>
    <w:rsid w:val="006B7823"/>
    <w:rsid w:val="006B7E42"/>
    <w:rsid w:val="006C0AE3"/>
    <w:rsid w:val="006C1600"/>
    <w:rsid w:val="006C1EBA"/>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602"/>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6255"/>
    <w:rsid w:val="008677B1"/>
    <w:rsid w:val="00867CA1"/>
    <w:rsid w:val="00870413"/>
    <w:rsid w:val="0087048F"/>
    <w:rsid w:val="0087089F"/>
    <w:rsid w:val="008725DD"/>
    <w:rsid w:val="00872D22"/>
    <w:rsid w:val="00873F3E"/>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2EF"/>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30F"/>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2ED"/>
    <w:rsid w:val="009E6C33"/>
    <w:rsid w:val="009E6FD1"/>
    <w:rsid w:val="009F00B5"/>
    <w:rsid w:val="009F049C"/>
    <w:rsid w:val="009F11B3"/>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4FF"/>
    <w:rsid w:val="00AA2FF5"/>
    <w:rsid w:val="00AA3323"/>
    <w:rsid w:val="00AA3818"/>
    <w:rsid w:val="00AA3FEB"/>
    <w:rsid w:val="00AA3FF8"/>
    <w:rsid w:val="00AA4222"/>
    <w:rsid w:val="00AA5ABB"/>
    <w:rsid w:val="00AA6530"/>
    <w:rsid w:val="00AA6689"/>
    <w:rsid w:val="00AA7EA6"/>
    <w:rsid w:val="00AB2592"/>
    <w:rsid w:val="00AB26CC"/>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64F"/>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352"/>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946"/>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1742"/>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6D69"/>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5109"/>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847"/>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475"/>
    <w:rsid w:val="00C50A8E"/>
    <w:rsid w:val="00C513FF"/>
    <w:rsid w:val="00C51D3B"/>
    <w:rsid w:val="00C51E94"/>
    <w:rsid w:val="00C523BF"/>
    <w:rsid w:val="00C52C84"/>
    <w:rsid w:val="00C53265"/>
    <w:rsid w:val="00C53408"/>
    <w:rsid w:val="00C53C16"/>
    <w:rsid w:val="00C54FB2"/>
    <w:rsid w:val="00C5514D"/>
    <w:rsid w:val="00C55978"/>
    <w:rsid w:val="00C55B93"/>
    <w:rsid w:val="00C572C7"/>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2EDC"/>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2616"/>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3404"/>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0D6"/>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51F1"/>
    <w:rsid w:val="00DA6320"/>
    <w:rsid w:val="00DB07A2"/>
    <w:rsid w:val="00DB087B"/>
    <w:rsid w:val="00DB169E"/>
    <w:rsid w:val="00DB1AD5"/>
    <w:rsid w:val="00DB24DB"/>
    <w:rsid w:val="00DB24E3"/>
    <w:rsid w:val="00DB321B"/>
    <w:rsid w:val="00DB520D"/>
    <w:rsid w:val="00DB69E2"/>
    <w:rsid w:val="00DB6A70"/>
    <w:rsid w:val="00DB7D56"/>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93B"/>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777"/>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5702"/>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48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143C"/>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5FF2"/>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79F"/>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AE58A-0297-4E7B-B9CB-CE101AA77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303</TotalTime>
  <Pages>9</Pages>
  <Words>3040</Words>
  <Characters>17328</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20328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63</cp:revision>
  <cp:lastPrinted>2023-07-31T13:43:00Z</cp:lastPrinted>
  <dcterms:created xsi:type="dcterms:W3CDTF">2024-02-15T08:18:00Z</dcterms:created>
  <dcterms:modified xsi:type="dcterms:W3CDTF">2025-03-21T15:14:00Z</dcterms:modified>
</cp:coreProperties>
</file>